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E80BE" w14:textId="66B5379F" w:rsidR="00746E60" w:rsidRPr="005711D8" w:rsidRDefault="00746E60" w:rsidP="00746E60">
      <w:pPr>
        <w:pStyle w:val="Ttulo"/>
        <w:rPr>
          <w:rFonts w:ascii="Calibri" w:hAnsi="Calibri" w:cs="Calibri"/>
          <w:bCs/>
          <w:sz w:val="24"/>
        </w:rPr>
      </w:pPr>
      <w:r w:rsidRPr="005711D8">
        <w:rPr>
          <w:rFonts w:ascii="Calibri" w:hAnsi="Calibri" w:cs="Calibri"/>
          <w:bCs/>
          <w:sz w:val="24"/>
        </w:rPr>
        <w:t>PREGÃO ELETRÔNICO nº</w:t>
      </w:r>
      <w:r>
        <w:rPr>
          <w:rFonts w:ascii="Calibri" w:hAnsi="Calibri" w:cs="Calibri"/>
          <w:bCs/>
          <w:sz w:val="24"/>
        </w:rPr>
        <w:t xml:space="preserve"> </w:t>
      </w:r>
      <w:r w:rsidR="00AA5191" w:rsidRPr="007D2123">
        <w:rPr>
          <w:rFonts w:ascii="Calibri" w:hAnsi="Calibri" w:cs="Calibri"/>
          <w:bCs/>
          <w:sz w:val="24"/>
        </w:rPr>
        <w:t>0652</w:t>
      </w:r>
      <w:r w:rsidRPr="007D2123">
        <w:rPr>
          <w:rFonts w:ascii="Calibri" w:hAnsi="Calibri" w:cs="Calibri"/>
          <w:bCs/>
          <w:sz w:val="24"/>
        </w:rPr>
        <w:t>/202</w:t>
      </w:r>
      <w:r w:rsidR="00170C9D" w:rsidRPr="007D2123">
        <w:rPr>
          <w:rFonts w:ascii="Calibri" w:hAnsi="Calibri" w:cs="Calibri"/>
          <w:bCs/>
          <w:sz w:val="24"/>
        </w:rPr>
        <w:t>4</w:t>
      </w:r>
    </w:p>
    <w:p w14:paraId="476DAA2D" w14:textId="20480E0F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609DD0EF" w14:textId="77777777" w:rsidR="00D64CB6" w:rsidRDefault="00D64CB6" w:rsidP="00746E60">
      <w:pPr>
        <w:jc w:val="both"/>
        <w:rPr>
          <w:rFonts w:ascii="Calibri" w:hAnsi="Calibri" w:cs="Calibri"/>
          <w:sz w:val="22"/>
          <w:szCs w:val="22"/>
        </w:rPr>
      </w:pPr>
    </w:p>
    <w:p w14:paraId="3C44B867" w14:textId="08D52641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>, inscrita no CNPJ sob o nº 83.891.283/0001-36, doravante denominado Órgão Gerenciador, representado neste ato pelo Magnífico Reitor</w:t>
      </w:r>
      <w:r w:rsidR="0006312D">
        <w:rPr>
          <w:rFonts w:ascii="Calibri" w:hAnsi="Calibri" w:cs="Calibri"/>
          <w:sz w:val="22"/>
          <w:szCs w:val="22"/>
        </w:rPr>
        <w:t xml:space="preserve"> José Fernando </w:t>
      </w:r>
      <w:proofErr w:type="spellStart"/>
      <w:r w:rsidR="0006312D">
        <w:rPr>
          <w:rFonts w:ascii="Calibri" w:hAnsi="Calibri" w:cs="Calibri"/>
          <w:sz w:val="22"/>
          <w:szCs w:val="22"/>
        </w:rPr>
        <w:t>Fragalli</w:t>
      </w:r>
      <w:proofErr w:type="spellEnd"/>
      <w:r w:rsidR="0006312D">
        <w:rPr>
          <w:rFonts w:ascii="Calibri" w:hAnsi="Calibri" w:cs="Calibri"/>
          <w:sz w:val="22"/>
          <w:szCs w:val="22"/>
        </w:rPr>
        <w:t>, CI nº 7625826/SSP-SP, CPF 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742937AB" w14:textId="6C4993D4" w:rsidR="008B0A23" w:rsidRDefault="008B0A23" w:rsidP="00746E60">
      <w:pPr>
        <w:jc w:val="both"/>
        <w:rPr>
          <w:rFonts w:ascii="Calibri" w:hAnsi="Calibri" w:cs="Calibri"/>
          <w:sz w:val="22"/>
          <w:szCs w:val="22"/>
        </w:rPr>
      </w:pPr>
    </w:p>
    <w:p w14:paraId="6BCADD60" w14:textId="77777777" w:rsidR="008B0A23" w:rsidRDefault="008B0A23" w:rsidP="008B0A23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(TABELA DE LOTES / ITENS E OS RESPECTIVOS VENCEDORES – ANEXA À ATA DE SRP. NELA ENCONTRAM-SE AS ESPECIFICAÇÕES QUANTO AO OBJETO E SEUS FUTUROS PRESTADORES)</w:t>
      </w:r>
    </w:p>
    <w:p w14:paraId="5EE9CB65" w14:textId="77777777" w:rsidR="00746E60" w:rsidRPr="00AE67EB" w:rsidRDefault="00746E60" w:rsidP="00746E60">
      <w:pPr>
        <w:jc w:val="both"/>
        <w:rPr>
          <w:rFonts w:ascii="Calibri" w:hAnsi="Calibri" w:cs="Calibri"/>
          <w:bCs/>
          <w:sz w:val="20"/>
          <w:szCs w:val="20"/>
        </w:rPr>
      </w:pPr>
    </w:p>
    <w:p w14:paraId="4A2CB982" w14:textId="77777777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1F039788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4784CF85" w14:textId="77777777" w:rsidR="00D64CB6" w:rsidRDefault="00D64CB6" w:rsidP="00746E60">
      <w:pPr>
        <w:ind w:right="27"/>
        <w:jc w:val="right"/>
        <w:rPr>
          <w:rFonts w:asciiTheme="minorHAnsi" w:hAnsiTheme="minorHAnsi" w:cstheme="minorHAnsi"/>
          <w:b/>
        </w:rPr>
      </w:pPr>
    </w:p>
    <w:p w14:paraId="0E82E454" w14:textId="77777777" w:rsidR="00D64CB6" w:rsidRDefault="00BE151E" w:rsidP="00D64CB6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7D2123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7764DB16" w14:textId="77777777" w:rsidR="00D64CB6" w:rsidRPr="00C056BA" w:rsidRDefault="00D64CB6" w:rsidP="00D64CB6">
      <w:pPr>
        <w:ind w:right="27"/>
        <w:rPr>
          <w:rFonts w:ascii="Calibri" w:hAnsi="Calibri" w:cs="Calibri"/>
          <w:iCs/>
          <w:sz w:val="22"/>
        </w:rPr>
      </w:pPr>
      <w:r w:rsidRPr="00C056BA">
        <w:rPr>
          <w:rFonts w:ascii="Calibri" w:hAnsi="Calibri" w:cs="Calibri"/>
          <w:iCs/>
          <w:sz w:val="22"/>
        </w:rPr>
        <w:t>FUNDAÇÃO UNIVERSIDADE DE SANTA CATARINA</w:t>
      </w:r>
    </w:p>
    <w:p w14:paraId="7335D0DA" w14:textId="2961CB23" w:rsidR="00D64CB6" w:rsidRPr="00C056BA" w:rsidRDefault="00D64CB6" w:rsidP="00D64CB6">
      <w:pPr>
        <w:ind w:right="27"/>
        <w:rPr>
          <w:rFonts w:ascii="Calibri" w:hAnsi="Calibri" w:cs="Calibri"/>
          <w:bCs/>
          <w:i/>
          <w:sz w:val="22"/>
          <w:szCs w:val="22"/>
        </w:rPr>
      </w:pPr>
      <w:r>
        <w:rPr>
          <w:rFonts w:ascii="Calibri" w:hAnsi="Calibri" w:cs="Calibri"/>
          <w:bCs/>
          <w:i/>
          <w:sz w:val="22"/>
          <w:szCs w:val="22"/>
        </w:rPr>
        <w:t xml:space="preserve">                     (</w:t>
      </w:r>
      <w:r w:rsidRPr="00C056BA">
        <w:rPr>
          <w:rFonts w:ascii="Calibri" w:hAnsi="Calibri" w:cs="Calibri"/>
          <w:bCs/>
          <w:i/>
          <w:sz w:val="22"/>
          <w:szCs w:val="22"/>
        </w:rPr>
        <w:t>Assinatura Digital</w:t>
      </w:r>
      <w:r>
        <w:rPr>
          <w:rFonts w:ascii="Calibri" w:hAnsi="Calibri" w:cs="Calibri"/>
          <w:bCs/>
          <w:i/>
          <w:sz w:val="22"/>
          <w:szCs w:val="22"/>
        </w:rPr>
        <w:t>)</w:t>
      </w:r>
      <w:r w:rsidRPr="00C056BA">
        <w:rPr>
          <w:rFonts w:ascii="Calibri" w:hAnsi="Calibri" w:cs="Calibri"/>
          <w:bCs/>
          <w:i/>
          <w:sz w:val="22"/>
          <w:szCs w:val="22"/>
        </w:rPr>
        <w:t xml:space="preserve">    </w:t>
      </w:r>
    </w:p>
    <w:p w14:paraId="729A30C1" w14:textId="0C17363E" w:rsidR="00D64CB6" w:rsidRDefault="00D64CB6" w:rsidP="00D64CB6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              </w:t>
      </w:r>
      <w:r w:rsidRPr="00C056BA">
        <w:rPr>
          <w:rFonts w:ascii="Calibri" w:hAnsi="Calibri" w:cs="Calibri"/>
          <w:b/>
          <w:sz w:val="22"/>
          <w:szCs w:val="22"/>
        </w:rPr>
        <w:t>Órgão Gerenciador</w:t>
      </w:r>
    </w:p>
    <w:p w14:paraId="7188958D" w14:textId="77777777" w:rsidR="00D64CB6" w:rsidRDefault="00D64CB6" w:rsidP="00D64CB6">
      <w:pPr>
        <w:rPr>
          <w:rFonts w:ascii="Calibri" w:hAnsi="Calibri" w:cs="Calibri"/>
          <w:b/>
          <w:sz w:val="22"/>
          <w:szCs w:val="22"/>
        </w:rPr>
      </w:pPr>
    </w:p>
    <w:p w14:paraId="369879D9" w14:textId="10E5E5E7" w:rsidR="00D64CB6" w:rsidRPr="00C5637F" w:rsidRDefault="008D016B" w:rsidP="00D64CB6">
      <w:pPr>
        <w:ind w:right="27"/>
        <w:rPr>
          <w:rFonts w:ascii="Calibri" w:hAnsi="Calibri" w:cs="Calibri"/>
          <w:i/>
          <w:iCs/>
          <w:sz w:val="22"/>
          <w:szCs w:val="22"/>
        </w:rPr>
      </w:pPr>
      <w:r w:rsidRPr="00C5637F">
        <w:rPr>
          <w:rFonts w:ascii="Calibri" w:hAnsi="Calibri" w:cs="Calibri"/>
          <w:iCs/>
          <w:sz w:val="22"/>
          <w:szCs w:val="22"/>
        </w:rPr>
        <w:t xml:space="preserve">     </w:t>
      </w:r>
      <w:r w:rsidR="00D64CB6" w:rsidRPr="00C5637F">
        <w:rPr>
          <w:rFonts w:ascii="Calibri" w:hAnsi="Calibri" w:cs="Calibri"/>
          <w:iCs/>
          <w:sz w:val="22"/>
          <w:szCs w:val="22"/>
        </w:rPr>
        <w:t xml:space="preserve">ORGANIZA EVENTOS LTDA ME                        </w:t>
      </w:r>
      <w:r w:rsidR="006E598B" w:rsidRPr="00C5637F">
        <w:rPr>
          <w:rFonts w:ascii="Calibri" w:hAnsi="Calibri" w:cs="Calibri"/>
          <w:iCs/>
          <w:sz w:val="22"/>
          <w:szCs w:val="22"/>
        </w:rPr>
        <w:t xml:space="preserve">       </w:t>
      </w:r>
      <w:r w:rsidR="00D64CB6" w:rsidRPr="00C5637F">
        <w:rPr>
          <w:rFonts w:ascii="Calibri" w:hAnsi="Calibri" w:cs="Calibri"/>
          <w:iCs/>
          <w:sz w:val="22"/>
          <w:szCs w:val="22"/>
        </w:rPr>
        <w:t xml:space="preserve">          </w:t>
      </w:r>
      <w:r w:rsidR="00C5637F">
        <w:rPr>
          <w:rFonts w:ascii="Calibri" w:hAnsi="Calibri" w:cs="Calibri"/>
          <w:iCs/>
          <w:sz w:val="22"/>
          <w:szCs w:val="22"/>
        </w:rPr>
        <w:t xml:space="preserve">             </w:t>
      </w:r>
      <w:r w:rsidR="00D64CB6" w:rsidRPr="00C5637F">
        <w:rPr>
          <w:rFonts w:ascii="Calibri" w:hAnsi="Calibri" w:cs="Calibri"/>
          <w:iCs/>
          <w:sz w:val="22"/>
          <w:szCs w:val="22"/>
        </w:rPr>
        <w:t xml:space="preserve">          J2 MERCANTIL EIRELI                       </w:t>
      </w:r>
      <w:r w:rsidR="00D64CB6" w:rsidRPr="00C5637F">
        <w:rPr>
          <w:rFonts w:ascii="Calibri" w:hAnsi="Calibri" w:cs="Calibri"/>
          <w:i/>
          <w:iCs/>
          <w:sz w:val="22"/>
          <w:szCs w:val="22"/>
        </w:rPr>
        <w:t xml:space="preserve">               </w:t>
      </w:r>
      <w:bookmarkStart w:id="0" w:name="_Hlk162877161"/>
    </w:p>
    <w:p w14:paraId="12875C5E" w14:textId="343F769D" w:rsidR="00D64CB6" w:rsidRPr="00C5637F" w:rsidRDefault="008D016B" w:rsidP="00D64CB6">
      <w:pPr>
        <w:ind w:right="27"/>
        <w:rPr>
          <w:rFonts w:ascii="Calibri" w:hAnsi="Calibri" w:cs="Calibri"/>
          <w:b/>
          <w:bCs/>
          <w:sz w:val="22"/>
          <w:szCs w:val="22"/>
        </w:rPr>
      </w:pPr>
      <w:bookmarkStart w:id="1" w:name="_Hlk162877326"/>
      <w:r w:rsidRPr="00C5637F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64CB6" w:rsidRPr="00C5637F">
        <w:rPr>
          <w:rFonts w:ascii="Calibri" w:hAnsi="Calibri" w:cs="Calibri"/>
          <w:b/>
          <w:bCs/>
          <w:sz w:val="22"/>
          <w:szCs w:val="22"/>
        </w:rPr>
        <w:t xml:space="preserve">              </w:t>
      </w:r>
      <w:bookmarkStart w:id="2" w:name="_Hlk162877225"/>
      <w:r w:rsidR="00D64CB6" w:rsidRPr="00C5637F">
        <w:rPr>
          <w:rFonts w:ascii="Calibri" w:hAnsi="Calibri" w:cs="Calibri"/>
          <w:b/>
          <w:bCs/>
          <w:sz w:val="22"/>
          <w:szCs w:val="22"/>
        </w:rPr>
        <w:t>Contratada</w:t>
      </w:r>
      <w:bookmarkEnd w:id="2"/>
      <w:r w:rsidR="00D64CB6" w:rsidRPr="00C5637F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</w:t>
      </w:r>
      <w:r w:rsidR="006E598B" w:rsidRPr="00C5637F">
        <w:rPr>
          <w:rFonts w:ascii="Calibri" w:hAnsi="Calibri" w:cs="Calibri"/>
          <w:b/>
          <w:bCs/>
          <w:sz w:val="22"/>
          <w:szCs w:val="22"/>
        </w:rPr>
        <w:t xml:space="preserve">        </w:t>
      </w:r>
      <w:r w:rsidR="00D64CB6" w:rsidRPr="00C5637F">
        <w:rPr>
          <w:rFonts w:ascii="Calibri" w:hAnsi="Calibri" w:cs="Calibri"/>
          <w:b/>
          <w:bCs/>
          <w:sz w:val="22"/>
          <w:szCs w:val="22"/>
        </w:rPr>
        <w:t xml:space="preserve">              </w:t>
      </w:r>
      <w:proofErr w:type="spellStart"/>
      <w:r w:rsidR="00D64CB6" w:rsidRPr="00C5637F">
        <w:rPr>
          <w:rFonts w:ascii="Calibri" w:hAnsi="Calibri" w:cs="Calibri"/>
          <w:b/>
          <w:bCs/>
          <w:sz w:val="22"/>
          <w:szCs w:val="22"/>
        </w:rPr>
        <w:t>Contratada</w:t>
      </w:r>
      <w:proofErr w:type="spellEnd"/>
    </w:p>
    <w:p w14:paraId="5FB10DDE" w14:textId="2405349B" w:rsidR="00746E60" w:rsidRPr="00C5637F" w:rsidRDefault="00D64CB6" w:rsidP="00D64CB6">
      <w:pPr>
        <w:ind w:right="27"/>
        <w:rPr>
          <w:rFonts w:ascii="Calibri" w:hAnsi="Calibri" w:cs="Calibri"/>
          <w:i/>
          <w:iCs/>
          <w:sz w:val="22"/>
          <w:szCs w:val="22"/>
        </w:rPr>
      </w:pPr>
      <w:r w:rsidRPr="00C5637F">
        <w:rPr>
          <w:rFonts w:ascii="Calibri" w:hAnsi="Calibri" w:cs="Calibri"/>
          <w:i/>
          <w:iCs/>
          <w:sz w:val="22"/>
          <w:szCs w:val="22"/>
        </w:rPr>
        <w:t xml:space="preserve">      </w:t>
      </w:r>
      <w:r w:rsidR="008D016B" w:rsidRPr="00C5637F">
        <w:rPr>
          <w:rFonts w:ascii="Calibri" w:hAnsi="Calibri" w:cs="Calibri"/>
          <w:i/>
          <w:iCs/>
          <w:sz w:val="22"/>
          <w:szCs w:val="22"/>
        </w:rPr>
        <w:t xml:space="preserve">      </w:t>
      </w:r>
      <w:r w:rsidRPr="00C5637F">
        <w:rPr>
          <w:rFonts w:ascii="Calibri" w:hAnsi="Calibri" w:cs="Calibri"/>
          <w:i/>
          <w:iCs/>
          <w:sz w:val="22"/>
          <w:szCs w:val="22"/>
        </w:rPr>
        <w:t xml:space="preserve">  (Assinatura </w:t>
      </w:r>
      <w:proofErr w:type="gramStart"/>
      <w:r w:rsidRPr="00C5637F">
        <w:rPr>
          <w:rFonts w:ascii="Calibri" w:hAnsi="Calibri" w:cs="Calibri"/>
          <w:i/>
          <w:iCs/>
          <w:sz w:val="22"/>
          <w:szCs w:val="22"/>
        </w:rPr>
        <w:t>Digital)</w:t>
      </w:r>
      <w:r w:rsidRPr="00C5637F">
        <w:rPr>
          <w:rFonts w:ascii="Calibri" w:hAnsi="Calibri" w:cs="Calibri"/>
          <w:b/>
          <w:bCs/>
          <w:sz w:val="22"/>
          <w:szCs w:val="22"/>
        </w:rPr>
        <w:t xml:space="preserve"> </w:t>
      </w:r>
      <w:bookmarkEnd w:id="0"/>
      <w:r w:rsidRPr="00C5637F">
        <w:rPr>
          <w:rFonts w:ascii="Calibri" w:hAnsi="Calibri" w:cs="Calibri"/>
          <w:b/>
          <w:bCs/>
          <w:sz w:val="22"/>
          <w:szCs w:val="22"/>
        </w:rPr>
        <w:t xml:space="preserve">  </w:t>
      </w:r>
      <w:proofErr w:type="gramEnd"/>
      <w:r w:rsidRPr="00C5637F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</w:t>
      </w:r>
      <w:r w:rsidR="00F77282">
        <w:rPr>
          <w:rFonts w:ascii="Calibri" w:hAnsi="Calibri" w:cs="Calibri"/>
          <w:b/>
          <w:bCs/>
          <w:sz w:val="22"/>
          <w:szCs w:val="22"/>
        </w:rPr>
        <w:t xml:space="preserve">  </w:t>
      </w:r>
      <w:r w:rsidRPr="00C5637F">
        <w:rPr>
          <w:rFonts w:ascii="Calibri" w:hAnsi="Calibri" w:cs="Calibri"/>
          <w:b/>
          <w:bCs/>
          <w:sz w:val="22"/>
          <w:szCs w:val="22"/>
        </w:rPr>
        <w:t xml:space="preserve">   </w:t>
      </w:r>
      <w:r w:rsidR="006E598B" w:rsidRPr="00C5637F">
        <w:rPr>
          <w:rFonts w:ascii="Calibri" w:hAnsi="Calibri" w:cs="Calibri"/>
          <w:b/>
          <w:bCs/>
          <w:sz w:val="22"/>
          <w:szCs w:val="22"/>
        </w:rPr>
        <w:t xml:space="preserve">       </w:t>
      </w:r>
      <w:r w:rsidRPr="00C5637F">
        <w:rPr>
          <w:rFonts w:ascii="Calibri" w:hAnsi="Calibri" w:cs="Calibri"/>
          <w:b/>
          <w:bCs/>
          <w:sz w:val="22"/>
          <w:szCs w:val="22"/>
        </w:rPr>
        <w:t xml:space="preserve">          </w:t>
      </w:r>
      <w:r w:rsidRPr="00C5637F">
        <w:rPr>
          <w:rFonts w:ascii="Calibri" w:hAnsi="Calibri" w:cs="Calibri"/>
          <w:bCs/>
          <w:i/>
          <w:sz w:val="22"/>
          <w:szCs w:val="22"/>
        </w:rPr>
        <w:t>(Assinatura Digital)</w:t>
      </w:r>
      <w:bookmarkEnd w:id="1"/>
    </w:p>
    <w:sectPr w:rsidR="00746E60" w:rsidRPr="00C5637F" w:rsidSect="00D64CB6">
      <w:headerReference w:type="default" r:id="rId8"/>
      <w:footerReference w:type="default" r:id="rId9"/>
      <w:pgSz w:w="11907" w:h="16840" w:code="9"/>
      <w:pgMar w:top="851" w:right="851" w:bottom="794" w:left="1134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322723" w:rsidRDefault="00322723">
      <w:r>
        <w:separator/>
      </w:r>
    </w:p>
  </w:endnote>
  <w:endnote w:type="continuationSeparator" w:id="0">
    <w:p w14:paraId="7E2AAA9C" w14:textId="77777777" w:rsidR="00322723" w:rsidRDefault="00322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00"/>
    <w:family w:val="swiss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81E4" w14:textId="42D073F5" w:rsidR="00322723" w:rsidRPr="00562F8F" w:rsidRDefault="00322723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322723" w:rsidRDefault="00322723">
      <w:r>
        <w:separator/>
      </w:r>
    </w:p>
  </w:footnote>
  <w:footnote w:type="continuationSeparator" w:id="0">
    <w:p w14:paraId="18331152" w14:textId="77777777" w:rsidR="00322723" w:rsidRDefault="00322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B049" w14:textId="05A82D1B" w:rsidR="00322723" w:rsidRDefault="00322723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322723" w:rsidRDefault="00322723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312D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26A0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DA8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63EB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03B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784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723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46C07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0DC2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54A"/>
    <w:rsid w:val="004E6EB8"/>
    <w:rsid w:val="004F06D3"/>
    <w:rsid w:val="004F12CE"/>
    <w:rsid w:val="004F22FD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1F82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2FCD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5514"/>
    <w:rsid w:val="006B5C06"/>
    <w:rsid w:val="006C0238"/>
    <w:rsid w:val="006C2F14"/>
    <w:rsid w:val="006C7F46"/>
    <w:rsid w:val="006D1640"/>
    <w:rsid w:val="006D3544"/>
    <w:rsid w:val="006E126D"/>
    <w:rsid w:val="006E38AC"/>
    <w:rsid w:val="006E3CF5"/>
    <w:rsid w:val="006E598B"/>
    <w:rsid w:val="006E5C22"/>
    <w:rsid w:val="006F0DFF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2123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46B7E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0A23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16B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802C0"/>
    <w:rsid w:val="0098045B"/>
    <w:rsid w:val="0098180C"/>
    <w:rsid w:val="00986020"/>
    <w:rsid w:val="00991457"/>
    <w:rsid w:val="009925A8"/>
    <w:rsid w:val="0099722B"/>
    <w:rsid w:val="009A04A7"/>
    <w:rsid w:val="009A2DF4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14C7"/>
    <w:rsid w:val="00A42BD5"/>
    <w:rsid w:val="00A51CCB"/>
    <w:rsid w:val="00A53A55"/>
    <w:rsid w:val="00A54375"/>
    <w:rsid w:val="00A569F4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A5191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27A1D"/>
    <w:rsid w:val="00B3044B"/>
    <w:rsid w:val="00B30777"/>
    <w:rsid w:val="00B30C7E"/>
    <w:rsid w:val="00B31C3E"/>
    <w:rsid w:val="00B35136"/>
    <w:rsid w:val="00B4287E"/>
    <w:rsid w:val="00B428BB"/>
    <w:rsid w:val="00B42D7B"/>
    <w:rsid w:val="00B44A55"/>
    <w:rsid w:val="00B44B3A"/>
    <w:rsid w:val="00B46098"/>
    <w:rsid w:val="00B513DE"/>
    <w:rsid w:val="00B524F9"/>
    <w:rsid w:val="00B55341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4B47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3A81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3035"/>
    <w:rsid w:val="00C54AE2"/>
    <w:rsid w:val="00C55772"/>
    <w:rsid w:val="00C5637F"/>
    <w:rsid w:val="00C57E76"/>
    <w:rsid w:val="00C621B8"/>
    <w:rsid w:val="00C62229"/>
    <w:rsid w:val="00C71B98"/>
    <w:rsid w:val="00C71BCC"/>
    <w:rsid w:val="00C725CA"/>
    <w:rsid w:val="00C7641E"/>
    <w:rsid w:val="00C772C0"/>
    <w:rsid w:val="00C777F7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4CB6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57F7"/>
    <w:rsid w:val="00DE63E7"/>
    <w:rsid w:val="00DF134B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1A8F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77282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180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265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1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  <w:style w:type="character" w:customStyle="1" w:styleId="Ttulo5Char">
    <w:name w:val="Título 5 Char"/>
    <w:basedOn w:val="Fontepargpadro"/>
    <w:link w:val="Ttulo5"/>
    <w:rsid w:val="008B0A23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00"/>
    <w:family w:val="swiss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3F7607"/>
    <w:rsid w:val="004B2F91"/>
    <w:rsid w:val="0054441A"/>
    <w:rsid w:val="005F14F9"/>
    <w:rsid w:val="006738B0"/>
    <w:rsid w:val="00690615"/>
    <w:rsid w:val="00695DD5"/>
    <w:rsid w:val="006D7639"/>
    <w:rsid w:val="00713196"/>
    <w:rsid w:val="009A05A2"/>
    <w:rsid w:val="00A1342A"/>
    <w:rsid w:val="00A3182D"/>
    <w:rsid w:val="00B4559A"/>
    <w:rsid w:val="00BA2BC2"/>
    <w:rsid w:val="00DC2A55"/>
    <w:rsid w:val="00DC5215"/>
    <w:rsid w:val="00E17B52"/>
    <w:rsid w:val="00F11930"/>
    <w:rsid w:val="00F2680D"/>
    <w:rsid w:val="00F3313F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18291A2139C7467F9D6B56F712C7C34F">
    <w:name w:val="18291A2139C7467F9D6B56F712C7C34F"/>
    <w:rsid w:val="00695D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DF840-4BAF-4173-AD29-C4CF17138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1728</TotalTime>
  <Pages>1</Pages>
  <Words>505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3230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Usuário(a)</cp:lastModifiedBy>
  <cp:revision>83</cp:revision>
  <cp:lastPrinted>2024-05-08T12:23:00Z</cp:lastPrinted>
  <dcterms:created xsi:type="dcterms:W3CDTF">2020-05-14T18:48:00Z</dcterms:created>
  <dcterms:modified xsi:type="dcterms:W3CDTF">2024-05-08T12:23:00Z</dcterms:modified>
</cp:coreProperties>
</file>